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070A3872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FA4152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november 26-án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323A78" w14:textId="5BB480D8" w:rsidR="006601C7" w:rsidRPr="00D27A4B" w:rsidRDefault="006601C7" w:rsidP="00D90AD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84178">
        <w:rPr>
          <w:rFonts w:ascii="Times New Roman" w:hAnsi="Times New Roman" w:cs="Times New Roman"/>
          <w:b/>
          <w:sz w:val="24"/>
          <w:szCs w:val="24"/>
        </w:rPr>
        <w:t xml:space="preserve">Nagykálló Város </w:t>
      </w:r>
      <w:r w:rsidR="00D27A4B" w:rsidRPr="00D27A4B">
        <w:rPr>
          <w:rFonts w:ascii="Times New Roman" w:hAnsi="Times New Roman" w:cs="Times New Roman"/>
          <w:b/>
          <w:sz w:val="24"/>
          <w:szCs w:val="24"/>
        </w:rPr>
        <w:t xml:space="preserve">Roma Nemzetiségi Önkormányzattal </w:t>
      </w:r>
      <w:r w:rsidR="00D27A4B">
        <w:rPr>
          <w:rFonts w:ascii="Times New Roman" w:hAnsi="Times New Roman" w:cs="Times New Roman"/>
          <w:b/>
          <w:sz w:val="24"/>
          <w:szCs w:val="24"/>
        </w:rPr>
        <w:t xml:space="preserve">való </w:t>
      </w:r>
      <w:r w:rsidR="00FA4152">
        <w:rPr>
          <w:rFonts w:ascii="Times New Roman" w:hAnsi="Times New Roman" w:cs="Times New Roman"/>
          <w:b/>
          <w:sz w:val="24"/>
          <w:szCs w:val="24"/>
        </w:rPr>
        <w:t>együttműködési megállapodás elfogadása</w:t>
      </w:r>
    </w:p>
    <w:p w14:paraId="13045A29" w14:textId="77777777" w:rsidR="00065C16" w:rsidRPr="00300C98" w:rsidRDefault="00065C16" w:rsidP="006601C7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343FAB18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5E737B7D" w:rsidR="006601C7" w:rsidRPr="00575033" w:rsidRDefault="00D27A4B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6D2F8D" w14:textId="32FF38C0" w:rsidR="005D0493" w:rsidRDefault="005D0493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8C3A61" w14:textId="0F554826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BD963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537E570" w14:textId="553ECDE5" w:rsidR="00D27A4B" w:rsidRDefault="00D27A4B" w:rsidP="00D27A4B">
      <w:pPr>
        <w:jc w:val="both"/>
        <w:rPr>
          <w:rFonts w:ascii="Times New Roman" w:hAnsi="Times New Roman" w:cs="Times New Roman"/>
          <w:sz w:val="24"/>
          <w:szCs w:val="24"/>
        </w:rPr>
      </w:pPr>
      <w:r w:rsidRPr="00D27A4B">
        <w:rPr>
          <w:rFonts w:ascii="Times New Roman" w:hAnsi="Times New Roman" w:cs="Times New Roman"/>
          <w:color w:val="000000"/>
          <w:sz w:val="24"/>
          <w:szCs w:val="24"/>
        </w:rPr>
        <w:t>A Magyarországi Romák Országos Önkormányzata együttműköd</w:t>
      </w:r>
      <w:r w:rsidR="00984178">
        <w:rPr>
          <w:rFonts w:ascii="Times New Roman" w:hAnsi="Times New Roman" w:cs="Times New Roman"/>
          <w:color w:val="000000"/>
          <w:sz w:val="24"/>
          <w:szCs w:val="24"/>
        </w:rPr>
        <w:t xml:space="preserve">ést kíván megvalósítani Nagykálló Város </w:t>
      </w:r>
      <w:r w:rsidRPr="00D27A4B">
        <w:rPr>
          <w:rFonts w:ascii="Times New Roman" w:hAnsi="Times New Roman" w:cs="Times New Roman"/>
          <w:sz w:val="24"/>
          <w:szCs w:val="24"/>
        </w:rPr>
        <w:t>R</w:t>
      </w:r>
      <w:r w:rsidR="00984178">
        <w:rPr>
          <w:rFonts w:ascii="Times New Roman" w:hAnsi="Times New Roman" w:cs="Times New Roman"/>
          <w:sz w:val="24"/>
          <w:szCs w:val="24"/>
        </w:rPr>
        <w:t xml:space="preserve">oma Nemzetiségi Önkormányzattal, melyhez a Közgyűlés részéről </w:t>
      </w:r>
      <w:r w:rsidR="00FA4152">
        <w:rPr>
          <w:rFonts w:ascii="Times New Roman" w:hAnsi="Times New Roman" w:cs="Times New Roman"/>
          <w:sz w:val="24"/>
          <w:szCs w:val="24"/>
        </w:rPr>
        <w:t>határozat szükséges</w:t>
      </w:r>
      <w:bookmarkStart w:id="0" w:name="_GoBack"/>
      <w:bookmarkEnd w:id="0"/>
      <w:r w:rsidR="00FA4152">
        <w:rPr>
          <w:rFonts w:ascii="Times New Roman" w:hAnsi="Times New Roman" w:cs="Times New Roman"/>
          <w:sz w:val="24"/>
          <w:szCs w:val="24"/>
        </w:rPr>
        <w:t>.</w:t>
      </w:r>
    </w:p>
    <w:p w14:paraId="5147CEAD" w14:textId="428B00D7" w:rsidR="00FA4152" w:rsidRPr="00D27A4B" w:rsidRDefault="00FA4152" w:rsidP="00D27A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javaslat részét – mellékletét – képezi az együttműködés alapjául szolgáló megállapodás.</w:t>
      </w:r>
    </w:p>
    <w:p w14:paraId="23388F83" w14:textId="492D6685" w:rsidR="008F1517" w:rsidRDefault="002415DC" w:rsidP="00035632">
      <w:pPr>
        <w:jc w:val="both"/>
        <w:rPr>
          <w:rFonts w:ascii="Times New Roman" w:hAnsi="Times New Roman" w:cs="Times New Roman"/>
          <w:sz w:val="24"/>
          <w:szCs w:val="24"/>
        </w:rPr>
      </w:pPr>
      <w:r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 </w:t>
      </w:r>
      <w:r w:rsidR="00B139A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előterjesztést megvitatni és az </w:t>
      </w:r>
      <w:r w:rsidR="00306E10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alábbi határozati javaslat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ot</w:t>
      </w:r>
      <w:r w:rsidR="00D67B2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elfogad</w:t>
      </w:r>
      <w:r w:rsidR="003E678A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ni</w:t>
      </w:r>
      <w:r w:rsidR="004524C3" w:rsidRPr="00D90AD6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14:paraId="6DC2C97D" w14:textId="77777777" w:rsidR="00035632" w:rsidRPr="00035632" w:rsidRDefault="00035632" w:rsidP="000356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DCF21" w14:textId="37DFE3F2" w:rsidR="00D67B23" w:rsidRPr="004524C3" w:rsidRDefault="00D67B23" w:rsidP="004524C3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769B4442" w14:textId="77777777" w:rsidR="00CA30D1" w:rsidRPr="0052092A" w:rsidRDefault="00CA30D1" w:rsidP="0052092A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31F9BA" w14:textId="57CBDE60" w:rsidR="005F0179" w:rsidRDefault="005F0179" w:rsidP="00D27A4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554E1E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Magyarországi Romák Országos Önkormányzatának</w:t>
      </w:r>
      <w:r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051A4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Közgyűlése megtárgyalta</w:t>
      </w:r>
      <w:r w:rsidR="00266B69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66B69" w:rsidRPr="00266B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984178">
        <w:rPr>
          <w:rFonts w:ascii="Times New Roman" w:hAnsi="Times New Roman" w:cs="Times New Roman"/>
          <w:b/>
          <w:sz w:val="24"/>
          <w:szCs w:val="24"/>
        </w:rPr>
        <w:t xml:space="preserve">Nagykálló Város </w:t>
      </w:r>
      <w:r w:rsidR="00984178" w:rsidRPr="00D27A4B">
        <w:rPr>
          <w:rFonts w:ascii="Times New Roman" w:hAnsi="Times New Roman" w:cs="Times New Roman"/>
          <w:b/>
          <w:sz w:val="24"/>
          <w:szCs w:val="24"/>
        </w:rPr>
        <w:t xml:space="preserve">Roma Nemzetiségi Önkormányzattal </w:t>
      </w:r>
      <w:r w:rsidR="00FA4152">
        <w:rPr>
          <w:rFonts w:ascii="Times New Roman" w:hAnsi="Times New Roman" w:cs="Times New Roman"/>
          <w:b/>
          <w:sz w:val="24"/>
          <w:szCs w:val="24"/>
        </w:rPr>
        <w:t>való együttműködési megállapodás elfogadása</w:t>
      </w:r>
      <w:r w:rsidR="00266B69" w:rsidRPr="00266B69">
        <w:rPr>
          <w:rFonts w:ascii="Times New Roman" w:hAnsi="Times New Roman" w:cs="Times New Roman"/>
          <w:b/>
          <w:sz w:val="24"/>
          <w:szCs w:val="24"/>
          <w:lang w:eastAsia="hu-HU"/>
        </w:rPr>
        <w:t>”</w:t>
      </w:r>
      <w:r w:rsidR="00266B69" w:rsidRPr="00266B69">
        <w:rPr>
          <w:rFonts w:ascii="Times New Roman" w:hAnsi="Times New Roman" w:cs="Times New Roman"/>
          <w:sz w:val="24"/>
          <w:szCs w:val="24"/>
        </w:rPr>
        <w:t xml:space="preserve"> 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tárgyú </w:t>
      </w:r>
      <w:r w:rsidR="0057628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>előterjesztést</w:t>
      </w:r>
      <w:r w:rsidR="004524C3" w:rsidRPr="00266B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az alábbi határozatot hozza:</w:t>
      </w:r>
    </w:p>
    <w:p w14:paraId="431EFDC4" w14:textId="77777777" w:rsidR="00FA4152" w:rsidRPr="00D27A4B" w:rsidRDefault="00FA4152" w:rsidP="00D27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8E0BAA" w14:textId="65B6C938" w:rsidR="00D90AD6" w:rsidRDefault="00D90AD6" w:rsidP="00D90AD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C7B97BD" w14:textId="27C8FC15" w:rsidR="00FA4152" w:rsidRPr="008F1517" w:rsidRDefault="00FA4152" w:rsidP="00FA4152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1517">
        <w:rPr>
          <w:bCs/>
          <w:color w:val="000000"/>
        </w:rPr>
        <w:t xml:space="preserve">A Magyarországi Romák Országos Önkormányzatának Közgyűlése hozzájárul a </w:t>
      </w:r>
      <w:r>
        <w:t xml:space="preserve">Nagykálló Város </w:t>
      </w:r>
      <w:r w:rsidRPr="008F1517">
        <w:t>Roma Nemzetiségi Önkormányzattal való együttműködési megállapodás megkötéséhez a melléklet szerinti tartalommal.</w:t>
      </w:r>
    </w:p>
    <w:p w14:paraId="4C78EBC6" w14:textId="77777777" w:rsidR="00FA4152" w:rsidRPr="00266B69" w:rsidRDefault="00FA4152" w:rsidP="00FA4152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55F9FB05" w14:textId="16FA17DB" w:rsidR="00FA4152" w:rsidRPr="00FA4152" w:rsidRDefault="00FA4152" w:rsidP="00FA4152">
      <w:pPr>
        <w:pStyle w:val="Norml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C7234C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az együttműködési megállapodás aláírására, a kapcsolódó jognyilatkozatok megtételére, azok szükségszerű módosítására.</w:t>
      </w:r>
    </w:p>
    <w:p w14:paraId="1371E342" w14:textId="77777777" w:rsidR="00FA4152" w:rsidRPr="007B49B9" w:rsidRDefault="00FA4152" w:rsidP="00FA4152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504D256C" w14:textId="0022F2DE" w:rsidR="00FA4152" w:rsidRDefault="00FA4152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352DCD0" w14:textId="2865D55B" w:rsidR="00FD6D94" w:rsidRPr="008431F7" w:rsidRDefault="00FA4152" w:rsidP="00FD6D9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FD6D94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6E5E7ADD" w14:textId="654FC52D" w:rsidR="001A5B78" w:rsidRPr="0011532C" w:rsidRDefault="00FD6D94" w:rsidP="0011532C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</w:t>
      </w:r>
      <w:r w:rsidR="00DE6C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hajtásért felelős: </w:t>
      </w: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elnök</w:t>
      </w:r>
    </w:p>
    <w:p w14:paraId="3CA09644" w14:textId="77777777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2F41"/>
    <w:multiLevelType w:val="hybridMultilevel"/>
    <w:tmpl w:val="0BB0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35632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5CCD"/>
    <w:rsid w:val="000B61C7"/>
    <w:rsid w:val="000B65AB"/>
    <w:rsid w:val="000C1DE4"/>
    <w:rsid w:val="000C5F16"/>
    <w:rsid w:val="000D6CA2"/>
    <w:rsid w:val="000E3E7C"/>
    <w:rsid w:val="000F0098"/>
    <w:rsid w:val="000F3AAF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229C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769F"/>
    <w:rsid w:val="00232728"/>
    <w:rsid w:val="00235DB3"/>
    <w:rsid w:val="002415DC"/>
    <w:rsid w:val="00241E61"/>
    <w:rsid w:val="0024682C"/>
    <w:rsid w:val="00246BB3"/>
    <w:rsid w:val="00252BEE"/>
    <w:rsid w:val="00266B69"/>
    <w:rsid w:val="00295AC6"/>
    <w:rsid w:val="002D2478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C3953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5761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21B3F"/>
    <w:rsid w:val="0083027B"/>
    <w:rsid w:val="00831E01"/>
    <w:rsid w:val="008431F7"/>
    <w:rsid w:val="0085653B"/>
    <w:rsid w:val="00863811"/>
    <w:rsid w:val="00863EF5"/>
    <w:rsid w:val="00866052"/>
    <w:rsid w:val="00893E52"/>
    <w:rsid w:val="008A0074"/>
    <w:rsid w:val="008A4FA1"/>
    <w:rsid w:val="008E5FA0"/>
    <w:rsid w:val="008F1517"/>
    <w:rsid w:val="00911DC6"/>
    <w:rsid w:val="00934E99"/>
    <w:rsid w:val="00947BE4"/>
    <w:rsid w:val="00953109"/>
    <w:rsid w:val="00962B93"/>
    <w:rsid w:val="0097405E"/>
    <w:rsid w:val="00984178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805F0"/>
    <w:rsid w:val="00A81E36"/>
    <w:rsid w:val="00A84114"/>
    <w:rsid w:val="00A878EC"/>
    <w:rsid w:val="00A87E1A"/>
    <w:rsid w:val="00A912B4"/>
    <w:rsid w:val="00A959C3"/>
    <w:rsid w:val="00A96740"/>
    <w:rsid w:val="00AB527C"/>
    <w:rsid w:val="00AC2433"/>
    <w:rsid w:val="00AD0D62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09BA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E776D"/>
    <w:rsid w:val="00CF0293"/>
    <w:rsid w:val="00CF134A"/>
    <w:rsid w:val="00CF2D15"/>
    <w:rsid w:val="00CF6003"/>
    <w:rsid w:val="00D02129"/>
    <w:rsid w:val="00D0486B"/>
    <w:rsid w:val="00D1605B"/>
    <w:rsid w:val="00D204EF"/>
    <w:rsid w:val="00D27A4B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47A6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6134C"/>
    <w:rsid w:val="00F71A79"/>
    <w:rsid w:val="00F80102"/>
    <w:rsid w:val="00FA1AEB"/>
    <w:rsid w:val="00FA4152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7</cp:revision>
  <dcterms:created xsi:type="dcterms:W3CDTF">2025-11-20T11:48:00Z</dcterms:created>
  <dcterms:modified xsi:type="dcterms:W3CDTF">2025-11-21T13:11:00Z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